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94" w:rsidRPr="00C3289F" w:rsidRDefault="00BB09C8" w:rsidP="00052F94">
      <w:pPr>
        <w:jc w:val="right"/>
        <w:rPr>
          <w:b/>
          <w:bCs/>
        </w:rPr>
      </w:pPr>
      <w:r>
        <w:rPr>
          <w:b/>
          <w:bCs/>
        </w:rPr>
        <w:t>П</w:t>
      </w:r>
      <w:r w:rsidR="00052F94">
        <w:rPr>
          <w:b/>
          <w:bCs/>
        </w:rPr>
        <w:t>риложение</w:t>
      </w:r>
      <w:r w:rsidR="00052F94" w:rsidRPr="00C3289F">
        <w:rPr>
          <w:b/>
          <w:bCs/>
        </w:rPr>
        <w:t xml:space="preserve"> № 5</w:t>
      </w:r>
    </w:p>
    <w:p w:rsidR="00052F94" w:rsidRPr="00C3289F" w:rsidRDefault="00052F94" w:rsidP="00052F94">
      <w:pPr>
        <w:jc w:val="right"/>
      </w:pPr>
      <w:r w:rsidRPr="00C3289F">
        <w:t xml:space="preserve">к Предложению </w:t>
      </w:r>
      <w:r w:rsidRPr="003E6D27">
        <w:t xml:space="preserve">делать </w:t>
      </w:r>
      <w:r w:rsidRPr="00223219">
        <w:t>Оферты №</w:t>
      </w:r>
      <w:r>
        <w:t>186</w:t>
      </w:r>
      <w:r w:rsidRPr="00223219">
        <w:t>-К</w:t>
      </w:r>
      <w:r>
        <w:t>Р</w:t>
      </w:r>
      <w:r w:rsidRPr="003E6D27">
        <w:t>-201</w:t>
      </w:r>
      <w:r>
        <w:t>8</w:t>
      </w:r>
    </w:p>
    <w:p w:rsidR="00052F94" w:rsidRPr="00C3289F" w:rsidRDefault="00052F94" w:rsidP="00052F94">
      <w:pPr>
        <w:ind w:firstLine="708"/>
        <w:jc w:val="right"/>
        <w:rPr>
          <w:b/>
          <w:szCs w:val="22"/>
        </w:rPr>
      </w:pPr>
    </w:p>
    <w:p w:rsidR="00052F94" w:rsidRPr="00C3289F" w:rsidRDefault="00052F94" w:rsidP="00052F94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52F94" w:rsidRPr="00C3289F" w:rsidRDefault="00052F94" w:rsidP="00052F94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052F94" w:rsidRPr="00C3289F" w:rsidRDefault="00052F94" w:rsidP="00052F94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052F94" w:rsidRPr="00D53E31" w:rsidRDefault="00052F94" w:rsidP="00052F94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052F94" w:rsidRPr="00D53E31" w:rsidTr="0070070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№</w:t>
            </w:r>
          </w:p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ОКПО</w:t>
            </w: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52F94" w:rsidRPr="00D53E31" w:rsidTr="0070070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94" w:rsidRPr="00D53E31" w:rsidRDefault="00052F94" w:rsidP="0070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52F94" w:rsidRPr="00D53E31" w:rsidRDefault="00052F94" w:rsidP="00052F94"/>
    <w:p w:rsidR="00052F94" w:rsidRPr="00D53E31" w:rsidRDefault="00052F94" w:rsidP="00052F94">
      <w:pPr>
        <w:rPr>
          <w:szCs w:val="22"/>
        </w:rPr>
      </w:pPr>
      <w:r w:rsidRPr="00D53E31">
        <w:rPr>
          <w:szCs w:val="22"/>
        </w:rPr>
        <w:t>Подпись:________________________________ /Должность, Фамилия И.О./</w:t>
      </w:r>
    </w:p>
    <w:p w:rsidR="00B05736" w:rsidRDefault="00052F94" w:rsidP="00052F94">
      <w:pPr>
        <w:ind w:left="4956" w:firstLine="708"/>
        <w:jc w:val="both"/>
        <w:rPr>
          <w:rFonts w:cs="Arial"/>
          <w:b/>
          <w:sz w:val="18"/>
          <w:szCs w:val="22"/>
        </w:rPr>
      </w:pPr>
      <w:r w:rsidRPr="00D53E31">
        <w:rPr>
          <w:szCs w:val="22"/>
        </w:rPr>
        <w:tab/>
      </w:r>
      <w:r w:rsidRPr="00D53E31">
        <w:rPr>
          <w:szCs w:val="22"/>
        </w:rPr>
        <w:tab/>
        <w:t>МП</w:t>
      </w:r>
      <w:bookmarkStart w:id="0" w:name="_GoBack"/>
      <w:bookmarkEnd w:id="0"/>
    </w:p>
    <w:sectPr w:rsidR="00B05736" w:rsidSect="00052F94">
      <w:footerReference w:type="default" r:id="rId8"/>
      <w:pgSz w:w="16840" w:h="11907" w:orient="landscape" w:code="9"/>
      <w:pgMar w:top="1134" w:right="567" w:bottom="851" w:left="709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09C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8"/>
  </w:num>
  <w:num w:numId="35">
    <w:abstractNumId w:val="15"/>
  </w:num>
  <w:num w:numId="36">
    <w:abstractNumId w:val="20"/>
  </w:num>
  <w:num w:numId="37">
    <w:abstractNumId w:val="45"/>
  </w:num>
  <w:num w:numId="38">
    <w:abstractNumId w:val="14"/>
  </w:num>
  <w:num w:numId="39">
    <w:abstractNumId w:val="40"/>
  </w:num>
  <w:num w:numId="40">
    <w:abstractNumId w:val="12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6"/>
  </w:num>
  <w:num w:numId="47">
    <w:abstractNumId w:val="47"/>
  </w:num>
  <w:num w:numId="48">
    <w:abstractNumId w:val="13"/>
  </w:num>
  <w:num w:numId="49">
    <w:abstractNumId w:val="9"/>
  </w:num>
  <w:num w:numId="5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70B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2F94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91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057B"/>
    <w:rsid w:val="002F1823"/>
    <w:rsid w:val="002F1D56"/>
    <w:rsid w:val="002F3B38"/>
    <w:rsid w:val="002F4A11"/>
    <w:rsid w:val="002F4C9E"/>
    <w:rsid w:val="002F639D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E63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3496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1E6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1D5A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970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1D1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9C8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1B1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4458891"/>
  <w15:docId w15:val="{B0B30C2F-556B-412F-A695-5C3B9B15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paragraph" w:customStyle="1" w:styleId="Times12">
    <w:name w:val="Times 12"/>
    <w:basedOn w:val="a4"/>
    <w:rsid w:val="00052F9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ECFB7-2619-4194-8A68-022518A0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442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GruzdevAA</cp:lastModifiedBy>
  <cp:revision>7</cp:revision>
  <cp:lastPrinted>2017-02-13T08:59:00Z</cp:lastPrinted>
  <dcterms:created xsi:type="dcterms:W3CDTF">2018-04-13T10:44:00Z</dcterms:created>
  <dcterms:modified xsi:type="dcterms:W3CDTF">2018-04-28T07:26:00Z</dcterms:modified>
</cp:coreProperties>
</file>